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6"/>
        <w:gridCol w:w="4442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726C13AB" w:rsidR="00375FAE" w:rsidRPr="001002F3" w:rsidRDefault="00000040" w:rsidP="00EE5E34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5D77FB" w:rsidRPr="00E253C6">
              <w:rPr>
                <w:b/>
                <w:bCs/>
                <w:szCs w:val="24"/>
              </w:rPr>
              <w:t xml:space="preserve">dla zawodu Mechanik pojazdów samochodowych </w:t>
            </w:r>
            <w:bookmarkStart w:id="1" w:name="_Hlk188272188"/>
            <w:r w:rsidR="005D77FB">
              <w:rPr>
                <w:b/>
                <w:bCs/>
                <w:szCs w:val="24"/>
              </w:rPr>
              <w:t xml:space="preserve">oraz Kierowca – Mechanik </w:t>
            </w:r>
            <w:bookmarkEnd w:id="1"/>
            <w:r w:rsidR="005D77FB" w:rsidRPr="00E253C6">
              <w:rPr>
                <w:b/>
                <w:bCs/>
                <w:szCs w:val="24"/>
              </w:rPr>
              <w:t>–</w:t>
            </w:r>
            <w:r w:rsidR="005D77FB">
              <w:rPr>
                <w:b/>
                <w:bCs/>
                <w:szCs w:val="24"/>
              </w:rPr>
              <w:t xml:space="preserve"> </w:t>
            </w:r>
            <w:r w:rsidR="005D77FB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5D77FB">
              <w:rPr>
                <w:b/>
                <w:bCs/>
                <w:szCs w:val="24"/>
              </w:rPr>
              <w:t xml:space="preserve"> </w:t>
            </w:r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w ramach realizacji projektu pn.: </w:t>
            </w:r>
            <w:bookmarkStart w:id="2" w:name="_Hlk181781261"/>
            <w:r w:rsidR="005D77FB" w:rsidRPr="006E6967">
              <w:rPr>
                <w:b/>
                <w:bCs/>
                <w:color w:val="000000" w:themeColor="text1"/>
                <w:szCs w:val="24"/>
              </w:rPr>
              <w:t>"</w:t>
            </w:r>
            <w:r w:rsidR="005D77FB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" </w:t>
            </w:r>
            <w:bookmarkStart w:id="3" w:name="_Hlk180009925"/>
            <w:r w:rsidR="005D77FB" w:rsidRPr="006E6967">
              <w:rPr>
                <w:b/>
                <w:bCs/>
                <w:color w:val="000000" w:themeColor="text1"/>
                <w:szCs w:val="24"/>
              </w:rPr>
              <w:t xml:space="preserve">współfinansowanego ze środków </w:t>
            </w:r>
            <w:bookmarkStart w:id="4" w:name="_Hlk181781243"/>
            <w:r w:rsidR="005D77FB" w:rsidRPr="006E6967">
              <w:rPr>
                <w:b/>
                <w:bCs/>
                <w:color w:val="000000" w:themeColor="text1"/>
                <w:szCs w:val="24"/>
              </w:rPr>
              <w:t>Funduszu</w:t>
            </w:r>
            <w:r w:rsidR="005D77FB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5D77FB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</w:t>
            </w:r>
            <w:bookmarkEnd w:id="3"/>
            <w:r w:rsidR="005D77FB" w:rsidRPr="003A1B48">
              <w:rPr>
                <w:b/>
                <w:bCs/>
                <w:color w:val="000000" w:themeColor="text1"/>
                <w:szCs w:val="24"/>
              </w:rPr>
              <w:t>2027, nr umowy FELD.09.02-IZ.00-000</w:t>
            </w:r>
            <w:r w:rsidR="005D77FB">
              <w:rPr>
                <w:b/>
                <w:bCs/>
                <w:color w:val="000000" w:themeColor="text1"/>
                <w:szCs w:val="24"/>
              </w:rPr>
              <w:t>4</w:t>
            </w:r>
            <w:r w:rsidR="005D77FB" w:rsidRPr="003A1B48">
              <w:rPr>
                <w:b/>
                <w:bCs/>
                <w:color w:val="000000" w:themeColor="text1"/>
                <w:szCs w:val="24"/>
              </w:rPr>
              <w:t>/24-00</w:t>
            </w:r>
            <w:bookmarkEnd w:id="4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2"/>
          </w:p>
          <w:p w14:paraId="09F829DF" w14:textId="6E5C665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5D77FB" w:rsidRPr="005D77FB">
              <w:t>ZSZ.261.14.2025/004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7777777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67915EB9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EE5E34" w:rsidRPr="00EE5E34">
              <w:rPr>
                <w:b/>
              </w:rPr>
              <w:t xml:space="preserve">dostawę doposażenia </w:t>
            </w:r>
            <w:r w:rsidR="005D77FB" w:rsidRPr="005D77FB">
              <w:rPr>
                <w:b/>
              </w:rPr>
              <w:t>dla zawodu Mechanik pojazdów samochodowych oraz Kierowca – Mechanik – Szkoła Branżowa I stopnia i Technik pojazdów samochodowych w ramach realizacji projektu pn.: "Absolwent ZS nr 2 w Wieluniu – nowe umiejętności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6921C443" w14:textId="1BF86FCD" w:rsidR="005D77FB" w:rsidRDefault="00931D6D" w:rsidP="009A7A38">
            <w:pPr>
              <w:ind w:left="306" w:right="-77" w:hanging="284"/>
            </w:pPr>
            <w:r w:rsidRPr="00504E7B">
              <w:t>1.</w:t>
            </w:r>
            <w:r w:rsidRPr="00504E7B">
              <w:tab/>
            </w:r>
            <w:r w:rsidR="005D77FB">
              <w:t>*</w:t>
            </w:r>
            <w:r w:rsidR="005D77FB" w:rsidRPr="005D77FB">
              <w:rPr>
                <w:b/>
                <w:bCs/>
              </w:rPr>
              <w:t>Część 1: Dostawa wyposażenia warsztatowego dla zawodu Mechanik pojazdów samochodowych</w:t>
            </w:r>
            <w:r w:rsidR="005D77FB" w:rsidRPr="005D77FB">
              <w:rPr>
                <w:b/>
                <w:bCs/>
              </w:rPr>
              <w:t>:</w:t>
            </w:r>
          </w:p>
          <w:p w14:paraId="4AE0E7B0" w14:textId="5ECC929F" w:rsidR="00000040" w:rsidRDefault="00FF5B25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 xml:space="preserve"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</w:t>
            </w:r>
            <w:r w:rsidRPr="00FF5B25">
              <w:rPr>
                <w:color w:val="auto"/>
              </w:rPr>
              <w:lastRenderedPageBreak/>
              <w:t>………………….................), co daje kwotę brutto (z VAT) ………….………. zł (słownie złotych: ………………..).</w:t>
            </w:r>
          </w:p>
          <w:p w14:paraId="2FD89240" w14:textId="0A9F487E" w:rsidR="005D77FB" w:rsidRPr="005D77FB" w:rsidRDefault="005D77FB" w:rsidP="005D77FB">
            <w:pPr>
              <w:spacing w:after="0" w:line="240" w:lineRule="auto"/>
              <w:ind w:left="284" w:firstLine="0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*</w:t>
            </w:r>
            <w:r w:rsidRPr="005D77FB">
              <w:rPr>
                <w:b/>
                <w:bCs/>
                <w:color w:val="000000" w:themeColor="text1"/>
                <w:szCs w:val="24"/>
              </w:rPr>
              <w:t>Część 2: Dostawa wyposażenia warsztatowego dla zawodu</w:t>
            </w:r>
            <w:r w:rsidRPr="005D77FB">
              <w:rPr>
                <w:rFonts w:asciiTheme="minorHAnsi" w:eastAsiaTheme="minorHAnsi" w:hAnsiTheme="minorHAnsi" w:cstheme="minorBidi"/>
                <w:b/>
                <w:bCs/>
                <w:color w:val="auto"/>
                <w:szCs w:val="24"/>
                <w:lang w:eastAsia="en-US"/>
              </w:rPr>
              <w:t xml:space="preserve"> </w:t>
            </w:r>
            <w:r w:rsidRPr="005D77FB">
              <w:rPr>
                <w:b/>
                <w:bCs/>
                <w:color w:val="000000" w:themeColor="text1"/>
                <w:szCs w:val="24"/>
              </w:rPr>
              <w:t>Kierowca – Mechanik</w:t>
            </w:r>
            <w:r w:rsidRPr="005D77FB">
              <w:rPr>
                <w:b/>
                <w:bCs/>
                <w:color w:val="000000" w:themeColor="text1"/>
                <w:szCs w:val="24"/>
              </w:rPr>
              <w:t>:</w:t>
            </w:r>
          </w:p>
          <w:p w14:paraId="18261519" w14:textId="77777777" w:rsidR="00402C6A" w:rsidRDefault="005D77FB" w:rsidP="005D77FB">
            <w:pPr>
              <w:ind w:left="309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</w:t>
            </w:r>
          </w:p>
          <w:p w14:paraId="65C1B3AF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  <w:r w:rsidRPr="00FF5B25">
              <w:rPr>
                <w:color w:val="auto"/>
              </w:rPr>
              <w:t>………………….................), co daje kwotę brutto (z VAT) ………….………. zł (słownie złotych: ………………..).</w:t>
            </w:r>
          </w:p>
          <w:p w14:paraId="0AB3F9AF" w14:textId="77777777" w:rsidR="005D77FB" w:rsidRPr="005D77FB" w:rsidRDefault="005D77FB" w:rsidP="005D77FB">
            <w:pPr>
              <w:ind w:left="0" w:right="-77" w:firstLine="0"/>
              <w:rPr>
                <w:b/>
                <w:bCs/>
                <w:color w:val="FF0000"/>
                <w:szCs w:val="24"/>
              </w:rPr>
            </w:pPr>
            <w:r w:rsidRPr="005D77FB">
              <w:rPr>
                <w:b/>
                <w:bCs/>
                <w:color w:val="FF0000"/>
                <w:szCs w:val="24"/>
              </w:rPr>
              <w:t>*niepotrzebne skreślić</w:t>
            </w:r>
          </w:p>
          <w:p w14:paraId="32BA30A7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A292D0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22E917C7" w14:textId="77777777" w:rsidR="005D77FB" w:rsidRPr="005D77FB" w:rsidRDefault="005D77FB" w:rsidP="005D77FB">
            <w:pPr>
              <w:ind w:left="309" w:right="-77" w:firstLine="0"/>
              <w:rPr>
                <w:szCs w:val="24"/>
              </w:rPr>
            </w:pPr>
            <w:r w:rsidRPr="005D77FB">
              <w:rPr>
                <w:szCs w:val="24"/>
              </w:rPr>
              <w:t>Oferujemy wykonanie opisanego w Specyfikacji Warunków Zamówienia (SWZ) przedmiotu zamówienia, zgodnie z wymaganiami określonymi przez Zamawiającego, za łączną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6D07CDF4" w14:textId="77777777" w:rsidR="005D77FB" w:rsidRDefault="005D77FB" w:rsidP="005D77FB">
            <w:pPr>
              <w:ind w:left="306" w:right="-77" w:firstLine="0"/>
              <w:rPr>
                <w:color w:val="auto"/>
              </w:rPr>
            </w:pPr>
          </w:p>
          <w:p w14:paraId="31252095" w14:textId="30C4F5E4" w:rsidR="005D77FB" w:rsidRPr="00504E7B" w:rsidRDefault="005D77FB" w:rsidP="005D77FB">
            <w:pPr>
              <w:ind w:left="309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37D80F1C" w14:textId="5360B940" w:rsidR="005D77FB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5D77FB">
              <w:rPr>
                <w:color w:val="auto"/>
                <w:lang w:eastAsia="ar-SA"/>
              </w:rPr>
              <w:t>*Część 1</w:t>
            </w:r>
          </w:p>
          <w:p w14:paraId="0C372E3F" w14:textId="670B4EB9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03B1CBE2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77777777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0 punktów.</w:t>
            </w:r>
          </w:p>
          <w:p w14:paraId="4B34CF52" w14:textId="77777777" w:rsidR="005D77FB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t xml:space="preserve">*Część </w:t>
            </w:r>
            <w:r>
              <w:rPr>
                <w:color w:val="auto"/>
                <w:lang w:eastAsia="ar-SA"/>
              </w:rPr>
              <w:t>2</w:t>
            </w:r>
          </w:p>
          <w:p w14:paraId="5A181977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6995DDFE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35724B7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7CC5E72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4F42861C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461FB537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4977DF0A" w14:textId="77777777" w:rsidR="006E0EC0" w:rsidRPr="00757F69" w:rsidRDefault="006E0EC0" w:rsidP="006E0EC0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10 dni</w:t>
            </w:r>
          </w:p>
          <w:p w14:paraId="16B4573B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1F8328AF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05BC8889" w14:textId="77777777" w:rsidR="006E0EC0" w:rsidRPr="00757F69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2CCEA3C5" w14:textId="77777777" w:rsidR="006E0EC0" w:rsidRDefault="006E0EC0" w:rsidP="006E0EC0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0E6D98A8" w14:textId="77777777" w:rsidR="006E0EC0" w:rsidRDefault="006E0EC0" w:rsidP="006E0EC0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>W przypadku braku zaznaczenia konkretnego kwadratu w Formularzu oferty lub zaznaczeniu więcej niż jednego kwadratu – wówczas Zamawiający przyjmie, że wykonawca deklaruje maksymalny termin realizacji przedmiotu zamówienia określony w SWZ i tym samym w tym kryterium otrzyma 0 punktów.</w:t>
            </w:r>
          </w:p>
          <w:p w14:paraId="34D380B2" w14:textId="4192D02D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 w:rsidRPr="006E0EC0">
              <w:rPr>
                <w:i/>
                <w:iCs/>
                <w:color w:val="FF0000"/>
                <w:szCs w:val="24"/>
                <w:lang w:eastAsia="ar-SA"/>
              </w:rPr>
              <w:t>*niepotrzebne skreślić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lastRenderedPageBreak/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27C07FB7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6E0EC0">
              <w:rPr>
                <w:b/>
                <w:bCs/>
              </w:rPr>
              <w:t>18.02.</w:t>
            </w:r>
            <w:r w:rsidR="00065754" w:rsidRPr="00FC5E1A">
              <w:rPr>
                <w:b/>
                <w:bCs/>
              </w:rPr>
              <w:t>202</w:t>
            </w:r>
            <w:r w:rsidR="000D6CF1" w:rsidRPr="00FC5E1A">
              <w:rPr>
                <w:b/>
                <w:bCs/>
              </w:rPr>
              <w:t>5</w:t>
            </w:r>
            <w:r w:rsidR="00A93C43" w:rsidRPr="00116748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5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5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77777777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r w:rsidR="00FF5B25" w:rsidRPr="00FF5B25">
              <w:t xml:space="preserve">Dz. U. z 2022 r. poz. 931, z </w:t>
            </w:r>
            <w:proofErr w:type="spellStart"/>
            <w:r w:rsidR="00FF5B25" w:rsidRPr="00FF5B25">
              <w:t>późn</w:t>
            </w:r>
            <w:proofErr w:type="spellEnd"/>
            <w:r w:rsidR="00FF5B25" w:rsidRPr="00FF5B25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lastRenderedPageBreak/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6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6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37FE23C8" w14:textId="3DB5E443" w:rsidR="00AC6806" w:rsidRDefault="00D1727C" w:rsidP="00AC6806">
            <w:pPr>
              <w:spacing w:after="0" w:line="240" w:lineRule="auto"/>
              <w:ind w:left="0" w:firstLine="0"/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EE5E34" w:rsidRPr="00EE5E34">
              <w:rPr>
                <w:b/>
              </w:rPr>
              <w:t xml:space="preserve">dostawę doposażenia </w:t>
            </w:r>
            <w:r w:rsidR="006E0EC0" w:rsidRPr="00E253C6">
              <w:rPr>
                <w:b/>
                <w:bCs/>
                <w:szCs w:val="24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</w:rPr>
              <w:t>–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</w:p>
          <w:p w14:paraId="2BAF76C4" w14:textId="010341A8" w:rsidR="00D1727C" w:rsidRPr="00504E7B" w:rsidRDefault="00AC6806" w:rsidP="00AC6806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77777777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lastRenderedPageBreak/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lastRenderedPageBreak/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6318A36C" w14:textId="09DF354E" w:rsidR="00187FB7" w:rsidRPr="00504E7B" w:rsidRDefault="00187FB7" w:rsidP="00EE5E34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EE5E34" w:rsidRPr="00EE5E34">
              <w:rPr>
                <w:b/>
                <w:bCs/>
              </w:rPr>
              <w:t>dostawę</w:t>
            </w:r>
            <w:r w:rsidR="00EE5E34">
              <w:t xml:space="preserve"> </w:t>
            </w:r>
            <w:r w:rsidR="00EE5E34" w:rsidRPr="00EE5E34">
              <w:rPr>
                <w:b/>
                <w:bCs/>
              </w:rPr>
              <w:t>doposażeni</w:t>
            </w:r>
            <w:r w:rsidR="00EE5E34">
              <w:rPr>
                <w:b/>
                <w:bCs/>
              </w:rPr>
              <w:t>a</w:t>
            </w:r>
            <w:r w:rsidR="00EE5E34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</w:rPr>
              <w:t>–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  <w:r w:rsidR="00EE5E34"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77777777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46729A89" w14:textId="193EED5F" w:rsidR="006E0EC0" w:rsidRDefault="006E0EC0" w:rsidP="007E7877">
            <w:pPr>
              <w:spacing w:after="0" w:line="240" w:lineRule="auto"/>
              <w:ind w:left="0" w:firstLine="0"/>
            </w:pPr>
            <w:r w:rsidRPr="006E0EC0">
              <w:t>Część 1*</w:t>
            </w:r>
          </w:p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DABEE84" w14:textId="77777777" w:rsidTr="00AC6806">
        <w:tc>
          <w:tcPr>
            <w:tcW w:w="9058" w:type="dxa"/>
          </w:tcPr>
          <w:p w14:paraId="5F92AF73" w14:textId="3DA889FF" w:rsidR="006E0EC0" w:rsidRDefault="006E0EC0" w:rsidP="006E0EC0">
            <w:pPr>
              <w:spacing w:after="0" w:line="240" w:lineRule="auto"/>
              <w:ind w:left="0" w:firstLine="0"/>
            </w:pPr>
            <w:r w:rsidRPr="006E0EC0">
              <w:t xml:space="preserve">Część </w:t>
            </w:r>
            <w:r>
              <w:t>2</w:t>
            </w:r>
            <w:r w:rsidRPr="006E0EC0">
              <w:t>*</w:t>
            </w:r>
          </w:p>
          <w:p w14:paraId="1961BD26" w14:textId="77777777" w:rsidR="006E0EC0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A223A2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483DECF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AB8CE3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55711127" w14:textId="6ECD0CCB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6CD8BEE2" w14:textId="77777777" w:rsidTr="00AC6806">
        <w:tc>
          <w:tcPr>
            <w:tcW w:w="9058" w:type="dxa"/>
          </w:tcPr>
          <w:p w14:paraId="77EA26A0" w14:textId="397603E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FF0000"/>
                <w:szCs w:val="24"/>
              </w:rPr>
              <w:t>*niepotrzebne skreślić</w:t>
            </w:r>
          </w:p>
        </w:tc>
      </w:tr>
      <w:tr w:rsidR="006E0EC0" w:rsidRPr="00504E7B" w14:paraId="2BF69C8D" w14:textId="77777777" w:rsidTr="00AC6806">
        <w:tc>
          <w:tcPr>
            <w:tcW w:w="9058" w:type="dxa"/>
          </w:tcPr>
          <w:p w14:paraId="521FE08F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77CFAABE" w14:textId="7AAD49B4" w:rsidR="005F770E" w:rsidRPr="001002F3" w:rsidRDefault="009665F9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5F770E" w:rsidRPr="00EE5E34">
              <w:rPr>
                <w:b/>
                <w:bCs/>
              </w:rPr>
              <w:t>dostawę</w:t>
            </w:r>
            <w:r w:rsidR="005F770E">
              <w:t xml:space="preserve"> </w:t>
            </w:r>
            <w:r w:rsidR="005F770E" w:rsidRPr="00EE5E34">
              <w:rPr>
                <w:b/>
                <w:bCs/>
              </w:rPr>
              <w:t>doposażeni</w:t>
            </w:r>
            <w:r w:rsidR="005F770E">
              <w:rPr>
                <w:b/>
                <w:bCs/>
              </w:rPr>
              <w:t>a</w:t>
            </w:r>
            <w:r w:rsidR="005F770E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</w:rPr>
              <w:t>–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E253C6">
              <w:rPr>
                <w:b/>
                <w:bCs/>
                <w:szCs w:val="24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</w:rPr>
              <w:t>/24-00.</w:t>
            </w:r>
          </w:p>
          <w:p w14:paraId="53099D60" w14:textId="5CFBA445" w:rsidR="009665F9" w:rsidRPr="00504E7B" w:rsidRDefault="005F770E" w:rsidP="005F770E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16D43F90" w:rsidR="00174E65" w:rsidRPr="006E0EC0" w:rsidRDefault="006E0EC0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7" w:name="_Hlk179737125"/>
            <w:r w:rsidRPr="006E0EC0">
              <w:rPr>
                <w:b/>
                <w:bCs/>
                <w:color w:val="000000" w:themeColor="text1"/>
                <w:szCs w:val="24"/>
              </w:rPr>
              <w:t>Część 1: Dostawa wyposażenia warsztatowego dla zawodu Mechanik pojazdów samochodowych</w:t>
            </w:r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[………………………………………………………………………………………........................]</w:t>
            </w:r>
          </w:p>
          <w:p w14:paraId="09CC50F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7E4A043D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7"/>
      <w:tr w:rsidR="006E0EC0" w:rsidRPr="00504E7B" w14:paraId="5B959C71" w14:textId="77777777" w:rsidTr="00FD43E0">
        <w:tc>
          <w:tcPr>
            <w:tcW w:w="9058" w:type="dxa"/>
            <w:shd w:val="clear" w:color="auto" w:fill="F2F2F2" w:themeFill="background1" w:themeFillShade="F2"/>
          </w:tcPr>
          <w:p w14:paraId="786BD349" w14:textId="3D21231F" w:rsidR="006E0EC0" w:rsidRPr="00504E7B" w:rsidRDefault="006E0EC0" w:rsidP="006E0EC0">
            <w:pPr>
              <w:spacing w:after="0" w:line="240" w:lineRule="auto"/>
              <w:ind w:left="0" w:firstLine="0"/>
            </w:pPr>
            <w:r w:rsidRPr="006E0EC0">
              <w:rPr>
                <w:b/>
                <w:bCs/>
                <w:color w:val="000000" w:themeColor="text1"/>
                <w:szCs w:val="24"/>
              </w:rPr>
              <w:t xml:space="preserve">Część </w:t>
            </w:r>
            <w:r>
              <w:rPr>
                <w:b/>
                <w:bCs/>
                <w:color w:val="000000" w:themeColor="text1"/>
                <w:szCs w:val="24"/>
              </w:rPr>
              <w:t>2</w:t>
            </w:r>
            <w:r w:rsidRPr="006E0EC0">
              <w:rPr>
                <w:b/>
                <w:bCs/>
                <w:color w:val="000000" w:themeColor="text1"/>
                <w:szCs w:val="24"/>
              </w:rPr>
              <w:t>: Dostawa wyposażenia warsztatowego dla zawodu Kierowca – Mechanik</w:t>
            </w:r>
          </w:p>
        </w:tc>
      </w:tr>
      <w:tr w:rsidR="006E0EC0" w:rsidRPr="00504E7B" w14:paraId="47D7CAAD" w14:textId="77777777" w:rsidTr="00AC6806">
        <w:tc>
          <w:tcPr>
            <w:tcW w:w="9058" w:type="dxa"/>
          </w:tcPr>
          <w:p w14:paraId="20ED3A06" w14:textId="2872F5E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>
              <w:rPr>
                <w:b/>
              </w:rPr>
              <w:t xml:space="preserve"> </w:t>
            </w:r>
            <w:r w:rsidRPr="00504E7B">
              <w:t>w rozumieniu ustawy z dnia 16 lutego 2007 r. o ochronie konkurencji i konsumentów (</w:t>
            </w:r>
            <w:proofErr w:type="spellStart"/>
            <w:r w:rsidRPr="00A56332">
              <w:t>t.j</w:t>
            </w:r>
            <w:proofErr w:type="spellEnd"/>
            <w:r w:rsidRPr="00A56332">
              <w:t xml:space="preserve">. Dz. U. z 2024 r. poz. 594 z </w:t>
            </w:r>
            <w:proofErr w:type="spellStart"/>
            <w:r w:rsidRPr="00A56332">
              <w:t>późn</w:t>
            </w:r>
            <w:proofErr w:type="spellEnd"/>
            <w:r w:rsidRPr="00A56332">
              <w:t>. zm.</w:t>
            </w:r>
            <w:r w:rsidRPr="00504E7B">
              <w:t xml:space="preserve">),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>
              <w:t xml:space="preserve"> </w:t>
            </w:r>
            <w:r w:rsidRPr="00504E7B">
              <w:t>żadnym z wykonawców, którzy w wyznaczonym terminie złożyli odrębne oferty w niniejszym Postępowaniu.</w:t>
            </w:r>
          </w:p>
        </w:tc>
      </w:tr>
      <w:tr w:rsidR="006E0EC0" w:rsidRPr="00504E7B" w14:paraId="33EBD0D3" w14:textId="77777777" w:rsidTr="00AC6806">
        <w:tc>
          <w:tcPr>
            <w:tcW w:w="9058" w:type="dxa"/>
          </w:tcPr>
          <w:p w14:paraId="5D511BC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Pr="00504E7B">
              <w:t xml:space="preserve"> w rozumieniu powyższych przepisów,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0BA462BD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3C6CA947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0BBEDB32" w14:textId="2FA6E09C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6E0EC0" w:rsidRPr="00504E7B" w14:paraId="3F71B2A3" w14:textId="77777777" w:rsidTr="00AC6806">
        <w:tc>
          <w:tcPr>
            <w:tcW w:w="9058" w:type="dxa"/>
          </w:tcPr>
          <w:p w14:paraId="30039604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149EED0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2FF7C34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  <w:p w14:paraId="68EF4D34" w14:textId="4F0BCBFE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[………………………………………………………………………………………........................]</w:t>
            </w:r>
          </w:p>
        </w:tc>
      </w:tr>
      <w:tr w:rsidR="006E0EC0" w:rsidRPr="00504E7B" w14:paraId="5E402A26" w14:textId="77777777" w:rsidTr="00AC6806">
        <w:tc>
          <w:tcPr>
            <w:tcW w:w="9058" w:type="dxa"/>
          </w:tcPr>
          <w:p w14:paraId="2461FD53" w14:textId="129DAE83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6E0EC0" w:rsidRPr="00504E7B" w14:paraId="0A4DE59C" w14:textId="77777777" w:rsidTr="004854FE">
        <w:tc>
          <w:tcPr>
            <w:tcW w:w="9058" w:type="dxa"/>
          </w:tcPr>
          <w:p w14:paraId="17614983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6E0EC0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3C01BC67" w14:textId="77777777" w:rsidTr="00AC6806">
        <w:tc>
          <w:tcPr>
            <w:tcW w:w="9058" w:type="dxa"/>
          </w:tcPr>
          <w:p w14:paraId="5FFB0528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BB3C7C" w14:paraId="328B69C2" w14:textId="77777777" w:rsidTr="00AC6806">
        <w:tc>
          <w:tcPr>
            <w:tcW w:w="9058" w:type="dxa"/>
          </w:tcPr>
          <w:p w14:paraId="364FE831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6E0EC0" w:rsidRPr="00504E7B" w14:paraId="213171D2" w14:textId="77777777" w:rsidTr="00AC6806">
        <w:tc>
          <w:tcPr>
            <w:tcW w:w="9058" w:type="dxa"/>
          </w:tcPr>
          <w:p w14:paraId="2964F5AB" w14:textId="77777777" w:rsidR="006E0EC0" w:rsidRPr="00BB3C7C" w:rsidRDefault="006E0EC0" w:rsidP="006E0EC0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6B713F5C" w14:textId="77777777" w:rsidTr="00AC6806">
        <w:tc>
          <w:tcPr>
            <w:tcW w:w="9058" w:type="dxa"/>
          </w:tcPr>
          <w:p w14:paraId="00E850D2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CD31F05" w14:textId="6CB933F7" w:rsidR="005F770E" w:rsidRPr="001002F3" w:rsidRDefault="00641C3C" w:rsidP="005F770E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5F770E" w:rsidRPr="00EE5E34">
              <w:rPr>
                <w:b/>
                <w:bCs/>
              </w:rPr>
              <w:t>dostawę</w:t>
            </w:r>
            <w:r w:rsidR="005F770E">
              <w:t xml:space="preserve"> </w:t>
            </w:r>
            <w:r w:rsidR="005F770E" w:rsidRPr="00EE5E34">
              <w:rPr>
                <w:b/>
                <w:bCs/>
              </w:rPr>
              <w:t>doposażeni</w:t>
            </w:r>
            <w:r w:rsidR="005F770E">
              <w:rPr>
                <w:b/>
                <w:bCs/>
              </w:rPr>
              <w:t>a</w:t>
            </w:r>
            <w:r w:rsidR="005F770E" w:rsidRPr="00EE5E34">
              <w:rPr>
                <w:b/>
                <w:bCs/>
              </w:rPr>
              <w:t xml:space="preserve"> </w:t>
            </w:r>
            <w:r w:rsidR="006E0EC0" w:rsidRPr="00E253C6">
              <w:rPr>
                <w:b/>
                <w:bCs/>
                <w:szCs w:val="24"/>
                <w:lang w:eastAsia="pl-PL"/>
              </w:rPr>
              <w:t xml:space="preserve">dla zawodu Mechanik pojazdów samochodowych </w:t>
            </w:r>
            <w:r w:rsidR="006E0EC0">
              <w:rPr>
                <w:b/>
                <w:bCs/>
                <w:szCs w:val="24"/>
                <w:lang w:eastAsia="pl-PL"/>
              </w:rPr>
              <w:t xml:space="preserve">oraz Kierowca – Mechanik </w:t>
            </w:r>
            <w:r w:rsidR="006E0EC0" w:rsidRPr="00E253C6">
              <w:rPr>
                <w:b/>
                <w:bCs/>
                <w:szCs w:val="24"/>
                <w:lang w:eastAsia="pl-PL"/>
              </w:rPr>
              <w:t>–</w:t>
            </w:r>
            <w:r w:rsidR="006E0EC0">
              <w:rPr>
                <w:b/>
                <w:bCs/>
                <w:szCs w:val="24"/>
                <w:lang w:eastAsia="pl-PL"/>
              </w:rPr>
              <w:t xml:space="preserve"> </w:t>
            </w:r>
            <w:r w:rsidR="006E0EC0" w:rsidRPr="00E253C6">
              <w:rPr>
                <w:b/>
                <w:bCs/>
                <w:szCs w:val="24"/>
                <w:lang w:eastAsia="pl-PL"/>
              </w:rPr>
              <w:t>Szkoła Branżowa I stopnia i Technik pojazdów samochodowych</w:t>
            </w:r>
            <w:r w:rsidR="006E0EC0">
              <w:rPr>
                <w:b/>
                <w:bCs/>
                <w:szCs w:val="24"/>
                <w:lang w:eastAsia="pl-PL"/>
              </w:rPr>
              <w:t xml:space="preserve"> </w:t>
            </w:r>
            <w:r w:rsidR="006E0EC0" w:rsidRPr="006E6967">
              <w:rPr>
                <w:b/>
                <w:bCs/>
                <w:color w:val="000000" w:themeColor="text1"/>
                <w:szCs w:val="24"/>
                <w:lang w:eastAsia="pl-PL"/>
              </w:rPr>
              <w:t>w ramach realizacji projektu pn.: "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>Absolwent ZS nr 2 w Wieluniu – nowe umiejętności w transformacji</w:t>
            </w:r>
            <w:r w:rsidR="006E0EC0" w:rsidRPr="006E6967">
              <w:rPr>
                <w:b/>
                <w:bCs/>
                <w:color w:val="000000" w:themeColor="text1"/>
                <w:szCs w:val="24"/>
                <w:lang w:eastAsia="pl-PL"/>
              </w:rPr>
              <w:t>" współfinansowanego ze środków Funduszu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 xml:space="preserve"> na rzecz Sprawiedliwej Transformacji w ramach Programu </w:t>
            </w:r>
            <w:r w:rsidR="006E0EC0" w:rsidRPr="003A1B48">
              <w:rPr>
                <w:b/>
                <w:bCs/>
                <w:color w:val="000000" w:themeColor="text1"/>
                <w:szCs w:val="24"/>
                <w:lang w:eastAsia="pl-PL"/>
              </w:rPr>
              <w:t>Regionalnego Fundusze Europejskie dla Łódzkiego 2021-2027, nr umowy FELD.09.02-IZ.00-000</w:t>
            </w:r>
            <w:r w:rsidR="006E0EC0">
              <w:rPr>
                <w:b/>
                <w:bCs/>
                <w:color w:val="000000" w:themeColor="text1"/>
                <w:szCs w:val="24"/>
                <w:lang w:eastAsia="pl-PL"/>
              </w:rPr>
              <w:t>4</w:t>
            </w:r>
            <w:r w:rsidR="006E0EC0" w:rsidRPr="003A1B48">
              <w:rPr>
                <w:b/>
                <w:bCs/>
                <w:color w:val="000000" w:themeColor="text1"/>
                <w:szCs w:val="24"/>
                <w:lang w:eastAsia="pl-PL"/>
              </w:rPr>
              <w:t>/24-00.</w:t>
            </w:r>
          </w:p>
          <w:p w14:paraId="514E8F1E" w14:textId="48F10A43" w:rsidR="00641C3C" w:rsidRPr="00504E7B" w:rsidRDefault="005F770E" w:rsidP="005F770E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6E0EC0" w:rsidRPr="006E0EC0">
              <w:t>ZSZ.261.14.2025/004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</w:t>
            </w:r>
            <w:r w:rsidRPr="00C33CC0">
              <w:rPr>
                <w:color w:val="auto"/>
              </w:rPr>
              <w:lastRenderedPageBreak/>
              <w:t xml:space="preserve"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2AEE5" w14:textId="77777777" w:rsidR="00FF0292" w:rsidRDefault="00FF0292">
      <w:pPr>
        <w:spacing w:after="0" w:line="240" w:lineRule="auto"/>
      </w:pPr>
      <w:r>
        <w:separator/>
      </w:r>
    </w:p>
  </w:endnote>
  <w:endnote w:type="continuationSeparator" w:id="0">
    <w:p w14:paraId="4EAE8F66" w14:textId="77777777" w:rsidR="00FF0292" w:rsidRDefault="00FF0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2A4CE88E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C8359" w14:textId="77777777" w:rsidR="00FF0292" w:rsidRDefault="00FF0292">
      <w:pPr>
        <w:spacing w:after="0" w:line="240" w:lineRule="auto"/>
      </w:pPr>
      <w:r>
        <w:separator/>
      </w:r>
    </w:p>
  </w:footnote>
  <w:footnote w:type="continuationSeparator" w:id="0">
    <w:p w14:paraId="4305BE27" w14:textId="77777777" w:rsidR="00FF0292" w:rsidRDefault="00FF02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72538" w14:textId="77777777" w:rsidR="00772AB3" w:rsidRDefault="002966D0" w:rsidP="002966D0">
    <w:pPr>
      <w:ind w:left="0" w:firstLine="0"/>
      <w:jc w:val="center"/>
      <w:rPr>
        <w:rFonts w:ascii="Arial" w:eastAsia="Arial" w:hAnsi="Arial" w:cs="Arial"/>
      </w:rPr>
    </w:pPr>
    <w:r>
      <w:rPr>
        <w:rFonts w:ascii="Arial" w:eastAsia="Arial" w:hAnsi="Arial" w:cs="Arial"/>
        <w:noProof/>
      </w:rPr>
      <w:drawing>
        <wp:inline distT="0" distB="0" distL="0" distR="0" wp14:anchorId="1D217F47" wp14:editId="291C8BF4">
          <wp:extent cx="5905500" cy="664144"/>
          <wp:effectExtent l="0" t="0" r="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2475" cy="6705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7064">
    <w:abstractNumId w:val="127"/>
  </w:num>
  <w:num w:numId="2" w16cid:durableId="545676404">
    <w:abstractNumId w:val="140"/>
  </w:num>
  <w:num w:numId="3" w16cid:durableId="689531396">
    <w:abstractNumId w:val="121"/>
  </w:num>
  <w:num w:numId="4" w16cid:durableId="658576614">
    <w:abstractNumId w:val="45"/>
  </w:num>
  <w:num w:numId="5" w16cid:durableId="551162381">
    <w:abstractNumId w:val="101"/>
  </w:num>
  <w:num w:numId="6" w16cid:durableId="2118796205">
    <w:abstractNumId w:val="37"/>
  </w:num>
  <w:num w:numId="7" w16cid:durableId="1440494556">
    <w:abstractNumId w:val="66"/>
  </w:num>
  <w:num w:numId="8" w16cid:durableId="1473671817">
    <w:abstractNumId w:val="118"/>
  </w:num>
  <w:num w:numId="9" w16cid:durableId="352339676">
    <w:abstractNumId w:val="125"/>
  </w:num>
  <w:num w:numId="10" w16cid:durableId="307059163">
    <w:abstractNumId w:val="97"/>
  </w:num>
  <w:num w:numId="11" w16cid:durableId="423263389">
    <w:abstractNumId w:val="68"/>
  </w:num>
  <w:num w:numId="12" w16cid:durableId="1094210912">
    <w:abstractNumId w:val="71"/>
  </w:num>
  <w:num w:numId="13" w16cid:durableId="1876191421">
    <w:abstractNumId w:val="27"/>
  </w:num>
  <w:num w:numId="14" w16cid:durableId="1841919906">
    <w:abstractNumId w:val="53"/>
  </w:num>
  <w:num w:numId="15" w16cid:durableId="1404183601">
    <w:abstractNumId w:val="78"/>
  </w:num>
  <w:num w:numId="16" w16cid:durableId="1852909862">
    <w:abstractNumId w:val="43"/>
  </w:num>
  <w:num w:numId="17" w16cid:durableId="1769307320">
    <w:abstractNumId w:val="79"/>
  </w:num>
  <w:num w:numId="18" w16cid:durableId="778330613">
    <w:abstractNumId w:val="162"/>
  </w:num>
  <w:num w:numId="19" w16cid:durableId="11748839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776471">
    <w:abstractNumId w:val="123"/>
  </w:num>
  <w:num w:numId="21" w16cid:durableId="1507477522">
    <w:abstractNumId w:val="132"/>
  </w:num>
  <w:num w:numId="22" w16cid:durableId="1178693231">
    <w:abstractNumId w:val="56"/>
  </w:num>
  <w:num w:numId="23" w16cid:durableId="1276132825">
    <w:abstractNumId w:val="64"/>
  </w:num>
  <w:num w:numId="24" w16cid:durableId="798425242">
    <w:abstractNumId w:val="61"/>
  </w:num>
  <w:num w:numId="25" w16cid:durableId="1964380974">
    <w:abstractNumId w:val="55"/>
  </w:num>
  <w:num w:numId="26" w16cid:durableId="1536575225">
    <w:abstractNumId w:val="65"/>
  </w:num>
  <w:num w:numId="27" w16cid:durableId="2074967074">
    <w:abstractNumId w:val="87"/>
  </w:num>
  <w:num w:numId="28" w16cid:durableId="418068185">
    <w:abstractNumId w:val="35"/>
  </w:num>
  <w:num w:numId="29" w16cid:durableId="1369256926">
    <w:abstractNumId w:val="81"/>
  </w:num>
  <w:num w:numId="30" w16cid:durableId="1543399319">
    <w:abstractNumId w:val="155"/>
  </w:num>
  <w:num w:numId="31" w16cid:durableId="1356615482">
    <w:abstractNumId w:val="145"/>
  </w:num>
  <w:num w:numId="32" w16cid:durableId="256134212">
    <w:abstractNumId w:val="139"/>
  </w:num>
  <w:num w:numId="33" w16cid:durableId="1263949040">
    <w:abstractNumId w:val="103"/>
  </w:num>
  <w:num w:numId="34" w16cid:durableId="354575683">
    <w:abstractNumId w:val="159"/>
  </w:num>
  <w:num w:numId="35" w16cid:durableId="429862646">
    <w:abstractNumId w:val="108"/>
  </w:num>
  <w:num w:numId="36" w16cid:durableId="1553998084">
    <w:abstractNumId w:val="147"/>
  </w:num>
  <w:num w:numId="37" w16cid:durableId="443305279">
    <w:abstractNumId w:val="110"/>
  </w:num>
  <w:num w:numId="38" w16cid:durableId="290403635">
    <w:abstractNumId w:val="153"/>
  </w:num>
  <w:num w:numId="39" w16cid:durableId="1901594642">
    <w:abstractNumId w:val="168"/>
  </w:num>
  <w:num w:numId="40" w16cid:durableId="278951816">
    <w:abstractNumId w:val="119"/>
  </w:num>
  <w:num w:numId="41" w16cid:durableId="1530336960">
    <w:abstractNumId w:val="31"/>
  </w:num>
  <w:num w:numId="42" w16cid:durableId="2049258310">
    <w:abstractNumId w:val="69"/>
  </w:num>
  <w:num w:numId="43" w16cid:durableId="1139108843">
    <w:abstractNumId w:val="114"/>
  </w:num>
  <w:num w:numId="44" w16cid:durableId="1649170601">
    <w:abstractNumId w:val="171"/>
  </w:num>
  <w:num w:numId="45" w16cid:durableId="281814199">
    <w:abstractNumId w:val="41"/>
  </w:num>
  <w:num w:numId="46" w16cid:durableId="1511748584">
    <w:abstractNumId w:val="130"/>
  </w:num>
  <w:num w:numId="47" w16cid:durableId="766464845">
    <w:abstractNumId w:val="109"/>
  </w:num>
  <w:num w:numId="48" w16cid:durableId="941492085">
    <w:abstractNumId w:val="112"/>
  </w:num>
  <w:num w:numId="49" w16cid:durableId="464783881">
    <w:abstractNumId w:val="161"/>
  </w:num>
  <w:num w:numId="50" w16cid:durableId="1517695209">
    <w:abstractNumId w:val="137"/>
  </w:num>
  <w:num w:numId="51" w16cid:durableId="466898538">
    <w:abstractNumId w:val="28"/>
  </w:num>
  <w:num w:numId="52" w16cid:durableId="439951621">
    <w:abstractNumId w:val="157"/>
  </w:num>
  <w:num w:numId="53" w16cid:durableId="1519615712">
    <w:abstractNumId w:val="89"/>
  </w:num>
  <w:num w:numId="54" w16cid:durableId="882642604">
    <w:abstractNumId w:val="70"/>
  </w:num>
  <w:num w:numId="55" w16cid:durableId="1999379983">
    <w:abstractNumId w:val="131"/>
  </w:num>
  <w:num w:numId="56" w16cid:durableId="1078014132">
    <w:abstractNumId w:val="92"/>
  </w:num>
  <w:num w:numId="57" w16cid:durableId="1060178612">
    <w:abstractNumId w:val="73"/>
  </w:num>
  <w:num w:numId="58" w16cid:durableId="384715907">
    <w:abstractNumId w:val="141"/>
  </w:num>
  <w:num w:numId="59" w16cid:durableId="1721395878">
    <w:abstractNumId w:val="136"/>
  </w:num>
  <w:num w:numId="60" w16cid:durableId="464737956">
    <w:abstractNumId w:val="156"/>
  </w:num>
  <w:num w:numId="61" w16cid:durableId="1715079023">
    <w:abstractNumId w:val="39"/>
  </w:num>
  <w:num w:numId="62" w16cid:durableId="1563903441">
    <w:abstractNumId w:val="85"/>
  </w:num>
  <w:num w:numId="63" w16cid:durableId="1676497458">
    <w:abstractNumId w:val="80"/>
  </w:num>
  <w:num w:numId="64" w16cid:durableId="1256328597">
    <w:abstractNumId w:val="44"/>
  </w:num>
  <w:num w:numId="65" w16cid:durableId="1200629320">
    <w:abstractNumId w:val="75"/>
  </w:num>
  <w:num w:numId="66" w16cid:durableId="527066763">
    <w:abstractNumId w:val="38"/>
  </w:num>
  <w:num w:numId="67" w16cid:durableId="1676616482">
    <w:abstractNumId w:val="107"/>
  </w:num>
  <w:num w:numId="68" w16cid:durableId="964241142">
    <w:abstractNumId w:val="24"/>
  </w:num>
  <w:num w:numId="69" w16cid:durableId="1887989712">
    <w:abstractNumId w:val="77"/>
  </w:num>
  <w:num w:numId="70" w16cid:durableId="1467771109">
    <w:abstractNumId w:val="164"/>
  </w:num>
  <w:num w:numId="71" w16cid:durableId="128328159">
    <w:abstractNumId w:val="138"/>
  </w:num>
  <w:num w:numId="72" w16cid:durableId="658577888">
    <w:abstractNumId w:val="90"/>
  </w:num>
  <w:num w:numId="73" w16cid:durableId="831918917">
    <w:abstractNumId w:val="50"/>
  </w:num>
  <w:num w:numId="74" w16cid:durableId="1323973720">
    <w:abstractNumId w:val="158"/>
  </w:num>
  <w:num w:numId="75" w16cid:durableId="1124495332">
    <w:abstractNumId w:val="150"/>
  </w:num>
  <w:num w:numId="76" w16cid:durableId="2045129782">
    <w:abstractNumId w:val="105"/>
  </w:num>
  <w:num w:numId="77" w16cid:durableId="1075779611">
    <w:abstractNumId w:val="96"/>
  </w:num>
  <w:num w:numId="78" w16cid:durableId="1769353478">
    <w:abstractNumId w:val="169"/>
  </w:num>
  <w:num w:numId="79" w16cid:durableId="1318149859">
    <w:abstractNumId w:val="142"/>
  </w:num>
  <w:num w:numId="80" w16cid:durableId="901330598">
    <w:abstractNumId w:val="115"/>
  </w:num>
  <w:num w:numId="81" w16cid:durableId="2144275923">
    <w:abstractNumId w:val="86"/>
  </w:num>
  <w:num w:numId="82" w16cid:durableId="577061680">
    <w:abstractNumId w:val="160"/>
  </w:num>
  <w:num w:numId="83" w16cid:durableId="858084929">
    <w:abstractNumId w:val="72"/>
  </w:num>
  <w:num w:numId="84" w16cid:durableId="1376584930">
    <w:abstractNumId w:val="135"/>
  </w:num>
  <w:num w:numId="85" w16cid:durableId="2022006060">
    <w:abstractNumId w:val="129"/>
  </w:num>
  <w:num w:numId="86" w16cid:durableId="232665298">
    <w:abstractNumId w:val="63"/>
  </w:num>
  <w:num w:numId="87" w16cid:durableId="1946616007">
    <w:abstractNumId w:val="48"/>
  </w:num>
  <w:num w:numId="88" w16cid:durableId="1390810791">
    <w:abstractNumId w:val="62"/>
  </w:num>
  <w:num w:numId="89" w16cid:durableId="1149974617">
    <w:abstractNumId w:val="22"/>
  </w:num>
  <w:num w:numId="90" w16cid:durableId="1816019668">
    <w:abstractNumId w:val="88"/>
  </w:num>
  <w:num w:numId="91" w16cid:durableId="101607323">
    <w:abstractNumId w:val="170"/>
  </w:num>
  <w:num w:numId="92" w16cid:durableId="1663005455">
    <w:abstractNumId w:val="144"/>
  </w:num>
  <w:num w:numId="93" w16cid:durableId="1708093676">
    <w:abstractNumId w:val="134"/>
  </w:num>
  <w:num w:numId="94" w16cid:durableId="1700738466">
    <w:abstractNumId w:val="42"/>
  </w:num>
  <w:num w:numId="95" w16cid:durableId="1059016292">
    <w:abstractNumId w:val="84"/>
  </w:num>
  <w:num w:numId="96" w16cid:durableId="1704014165">
    <w:abstractNumId w:val="104"/>
  </w:num>
  <w:num w:numId="97" w16cid:durableId="2043744736">
    <w:abstractNumId w:val="116"/>
  </w:num>
  <w:num w:numId="98" w16cid:durableId="784690123">
    <w:abstractNumId w:val="29"/>
  </w:num>
  <w:num w:numId="99" w16cid:durableId="2069962194">
    <w:abstractNumId w:val="106"/>
  </w:num>
  <w:num w:numId="100" w16cid:durableId="1501044623">
    <w:abstractNumId w:val="111"/>
  </w:num>
  <w:num w:numId="101" w16cid:durableId="197594187">
    <w:abstractNumId w:val="23"/>
  </w:num>
  <w:num w:numId="102" w16cid:durableId="1332565785">
    <w:abstractNumId w:val="149"/>
  </w:num>
  <w:num w:numId="103" w16cid:durableId="396822720">
    <w:abstractNumId w:val="26"/>
  </w:num>
  <w:num w:numId="104" w16cid:durableId="977340197">
    <w:abstractNumId w:val="52"/>
  </w:num>
  <w:num w:numId="105" w16cid:durableId="2000886442">
    <w:abstractNumId w:val="33"/>
  </w:num>
  <w:num w:numId="106" w16cid:durableId="1251236771">
    <w:abstractNumId w:val="120"/>
  </w:num>
  <w:num w:numId="107" w16cid:durableId="1105611302">
    <w:abstractNumId w:val="165"/>
  </w:num>
  <w:num w:numId="108" w16cid:durableId="68551153">
    <w:abstractNumId w:val="40"/>
  </w:num>
  <w:num w:numId="109" w16cid:durableId="1712262760">
    <w:abstractNumId w:val="167"/>
  </w:num>
  <w:num w:numId="110" w16cid:durableId="681904727">
    <w:abstractNumId w:val="100"/>
  </w:num>
  <w:num w:numId="111" w16cid:durableId="1483698776">
    <w:abstractNumId w:val="124"/>
  </w:num>
  <w:num w:numId="112" w16cid:durableId="630744544">
    <w:abstractNumId w:val="67"/>
  </w:num>
  <w:num w:numId="113" w16cid:durableId="39525985">
    <w:abstractNumId w:val="122"/>
  </w:num>
  <w:num w:numId="114" w16cid:durableId="472909264">
    <w:abstractNumId w:val="54"/>
  </w:num>
  <w:num w:numId="115" w16cid:durableId="207450096">
    <w:abstractNumId w:val="166"/>
  </w:num>
  <w:num w:numId="116" w16cid:durableId="1447388362">
    <w:abstractNumId w:val="57"/>
  </w:num>
  <w:num w:numId="117" w16cid:durableId="1817455916">
    <w:abstractNumId w:val="60"/>
  </w:num>
  <w:num w:numId="118" w16cid:durableId="1093010762">
    <w:abstractNumId w:val="47"/>
  </w:num>
  <w:num w:numId="119" w16cid:durableId="510683471">
    <w:abstractNumId w:val="95"/>
  </w:num>
  <w:num w:numId="120" w16cid:durableId="724720732">
    <w:abstractNumId w:val="51"/>
  </w:num>
  <w:num w:numId="121" w16cid:durableId="873729586">
    <w:abstractNumId w:val="172"/>
  </w:num>
  <w:num w:numId="122" w16cid:durableId="1613705292">
    <w:abstractNumId w:val="128"/>
  </w:num>
  <w:num w:numId="123" w16cid:durableId="1819422859">
    <w:abstractNumId w:val="30"/>
  </w:num>
  <w:num w:numId="124" w16cid:durableId="230359445">
    <w:abstractNumId w:val="143"/>
  </w:num>
  <w:num w:numId="125" w16cid:durableId="1250845897">
    <w:abstractNumId w:val="76"/>
  </w:num>
  <w:num w:numId="126" w16cid:durableId="458571017">
    <w:abstractNumId w:val="126"/>
  </w:num>
  <w:num w:numId="127" w16cid:durableId="1581673506">
    <w:abstractNumId w:val="34"/>
  </w:num>
  <w:num w:numId="128" w16cid:durableId="1488205665">
    <w:abstractNumId w:val="102"/>
  </w:num>
  <w:num w:numId="129" w16cid:durableId="1435057393">
    <w:abstractNumId w:val="113"/>
  </w:num>
  <w:num w:numId="130" w16cid:durableId="1234193180">
    <w:abstractNumId w:val="151"/>
  </w:num>
  <w:num w:numId="131" w16cid:durableId="1886288087">
    <w:abstractNumId w:val="148"/>
  </w:num>
  <w:num w:numId="132" w16cid:durableId="1475486109">
    <w:abstractNumId w:val="49"/>
  </w:num>
  <w:num w:numId="133" w16cid:durableId="1296906948">
    <w:abstractNumId w:val="59"/>
  </w:num>
  <w:num w:numId="134" w16cid:durableId="872155171">
    <w:abstractNumId w:val="32"/>
  </w:num>
  <w:num w:numId="135" w16cid:durableId="269892877">
    <w:abstractNumId w:val="117"/>
  </w:num>
  <w:num w:numId="136" w16cid:durableId="1351294948">
    <w:abstractNumId w:val="93"/>
  </w:num>
  <w:num w:numId="137" w16cid:durableId="770080548">
    <w:abstractNumId w:val="82"/>
  </w:num>
  <w:num w:numId="138" w16cid:durableId="1770153590">
    <w:abstractNumId w:val="173"/>
  </w:num>
  <w:num w:numId="139" w16cid:durableId="897012718">
    <w:abstractNumId w:val="154"/>
  </w:num>
  <w:num w:numId="140" w16cid:durableId="1457597729">
    <w:abstractNumId w:val="163"/>
  </w:num>
  <w:num w:numId="141" w16cid:durableId="268197009">
    <w:abstractNumId w:val="152"/>
  </w:num>
  <w:num w:numId="142" w16cid:durableId="866597768">
    <w:abstractNumId w:val="46"/>
  </w:num>
  <w:num w:numId="143" w16cid:durableId="1727146620">
    <w:abstractNumId w:val="146"/>
  </w:num>
  <w:num w:numId="144" w16cid:durableId="2108386553">
    <w:abstractNumId w:val="25"/>
  </w:num>
  <w:num w:numId="145" w16cid:durableId="1752044213">
    <w:abstractNumId w:val="58"/>
  </w:num>
  <w:num w:numId="146" w16cid:durableId="857039498">
    <w:abstractNumId w:val="98"/>
  </w:num>
  <w:num w:numId="147" w16cid:durableId="2104035613">
    <w:abstractNumId w:val="74"/>
  </w:num>
  <w:num w:numId="148" w16cid:durableId="1818719205">
    <w:abstractNumId w:val="36"/>
  </w:num>
  <w:num w:numId="149" w16cid:durableId="160360724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124497945">
    <w:abstractNumId w:val="99"/>
  </w:num>
  <w:num w:numId="151" w16cid:durableId="1518500024">
    <w:abstractNumId w:val="94"/>
  </w:num>
  <w:num w:numId="152" w16cid:durableId="16786586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17361656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542BB-E045-4799-A7EB-E9A27B04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5860</Words>
  <Characters>35165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2025-01-20T13:12:00Z</dcterms:created>
  <dcterms:modified xsi:type="dcterms:W3CDTF">2025-01-20T13:12:00Z</dcterms:modified>
</cp:coreProperties>
</file>